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9A30" w14:textId="182E94A6" w:rsidR="00D370AB" w:rsidRDefault="00D370AB" w:rsidP="00D370A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23926982"/>
      <w:bookmarkStart w:id="4" w:name="_Toc516738910"/>
      <w:r w:rsidRPr="00B172A9">
        <w:rPr>
          <w:rFonts w:ascii="Calibri" w:eastAsia="Times New Roman" w:hAnsi="Calibri" w:cs="Calibri"/>
          <w:bCs w:val="0"/>
          <w:color w:val="auto"/>
          <w:szCs w:val="20"/>
        </w:rPr>
        <w:t xml:space="preserve">Załącznik nr </w:t>
      </w:r>
      <w:r w:rsidR="00C41B95">
        <w:rPr>
          <w:rFonts w:ascii="Calibri" w:eastAsia="Times New Roman" w:hAnsi="Calibri" w:cs="Calibri"/>
          <w:bCs w:val="0"/>
          <w:color w:val="auto"/>
          <w:szCs w:val="20"/>
        </w:rPr>
        <w:t>12</w:t>
      </w:r>
      <w:r w:rsidRPr="00B172A9">
        <w:rPr>
          <w:rFonts w:ascii="Calibri" w:eastAsia="Times New Roman" w:hAnsi="Calibri" w:cs="Calibri"/>
          <w:bCs w:val="0"/>
          <w:color w:val="auto"/>
          <w:szCs w:val="20"/>
        </w:rPr>
        <w:t xml:space="preserve">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59729B">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F5479B">
        <w:rPr>
          <w:rFonts w:cs="Calibri"/>
          <w:caps/>
          <w:color w:val="auto"/>
          <w:kern w:val="28"/>
        </w:rPr>
        <w:t>04462</w:t>
      </w:r>
      <w:r w:rsidRPr="00B172A9">
        <w:rPr>
          <w:rFonts w:ascii="Calibri" w:eastAsia="Times New Roman" w:hAnsi="Calibri" w:cs="Calibri"/>
          <w:bCs w:val="0"/>
          <w:color w:val="auto"/>
          <w:szCs w:val="20"/>
        </w:rPr>
        <w:t>/202</w:t>
      </w:r>
      <w:r>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D370AB" w:rsidRPr="006B56FD" w14:paraId="6BE40FB5" w14:textId="77777777" w:rsidTr="00C27F36">
        <w:trPr>
          <w:trHeight w:val="1820"/>
        </w:trPr>
        <w:tc>
          <w:tcPr>
            <w:tcW w:w="3656" w:type="dxa"/>
            <w:tcBorders>
              <w:top w:val="thinThickSmallGap" w:sz="12" w:space="0" w:color="0070C0"/>
              <w:bottom w:val="thinThickSmallGap" w:sz="12" w:space="0" w:color="0070C0"/>
            </w:tcBorders>
          </w:tcPr>
          <w:bookmarkEnd w:id="3"/>
          <w:p w14:paraId="75A15F4D" w14:textId="77777777" w:rsidR="00D370AB" w:rsidRPr="00F93173" w:rsidRDefault="00D370AB" w:rsidP="00C27F36">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AD209E1" w14:textId="77777777" w:rsidR="00D370AB" w:rsidRPr="00F93173" w:rsidRDefault="00D370AB" w:rsidP="00C27F36">
            <w:pPr>
              <w:spacing w:line="360" w:lineRule="auto"/>
              <w:jc w:val="center"/>
              <w:rPr>
                <w:rFonts w:asciiTheme="minorHAnsi" w:eastAsiaTheme="majorEastAsia" w:hAnsiTheme="minorHAnsi" w:cstheme="majorBidi"/>
                <w:iCs/>
                <w:sz w:val="24"/>
                <w:szCs w:val="24"/>
              </w:rPr>
            </w:pPr>
          </w:p>
          <w:p w14:paraId="76D1CEC8"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69F6CAE3" w14:textId="77777777" w:rsidR="00D370AB" w:rsidRPr="00F93173" w:rsidRDefault="00D370AB" w:rsidP="00C27F36">
            <w:pPr>
              <w:spacing w:line="360" w:lineRule="auto"/>
              <w:jc w:val="center"/>
              <w:rPr>
                <w:rFonts w:asciiTheme="minorHAnsi" w:eastAsiaTheme="majorEastAsia" w:hAnsiTheme="minorHAnsi" w:cstheme="majorBidi"/>
                <w:iCs/>
                <w:sz w:val="18"/>
                <w:szCs w:val="18"/>
              </w:rPr>
            </w:pPr>
          </w:p>
          <w:p w14:paraId="3BD24699" w14:textId="77777777" w:rsidR="00D370AB" w:rsidRPr="00D23A7E" w:rsidRDefault="00D370AB" w:rsidP="00C27F36">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0CEB3726" w14:textId="77777777" w:rsidR="00D370AB" w:rsidRPr="006B56FD" w:rsidRDefault="00D370AB" w:rsidP="00C27F36">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36AF5EEF" w14:textId="77777777" w:rsidR="00D370AB" w:rsidRDefault="00D370AB" w:rsidP="00C27F36">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0D9BE29" w14:textId="77777777" w:rsidR="00D370AB" w:rsidRPr="00FD4A2B" w:rsidRDefault="00D370AB" w:rsidP="00C27F36">
            <w:pPr>
              <w:spacing w:line="360" w:lineRule="auto"/>
              <w:rPr>
                <w:rFonts w:asciiTheme="minorHAnsi" w:eastAsiaTheme="majorEastAsia" w:hAnsiTheme="minorHAnsi" w:cstheme="majorBidi"/>
                <w:b/>
                <w:i/>
                <w:iCs/>
                <w:sz w:val="10"/>
                <w:szCs w:val="16"/>
                <w:u w:val="single"/>
              </w:rPr>
            </w:pPr>
          </w:p>
          <w:p w14:paraId="3C60DB60" w14:textId="77777777" w:rsidR="00D370AB" w:rsidRPr="00FD4A2B" w:rsidRDefault="00D370AB" w:rsidP="00C27F36">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CCB95B" w14:textId="77777777" w:rsidR="00D370AB" w:rsidRPr="00086D98" w:rsidRDefault="00D370AB" w:rsidP="00C27F36">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AEFC84D" w14:textId="77777777" w:rsidR="00D370AB" w:rsidRPr="00D23A7E" w:rsidRDefault="00D370AB" w:rsidP="00C27F36">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9677CD5" w14:textId="2A85547E" w:rsidR="00C41B95" w:rsidRPr="00593048" w:rsidRDefault="00C41B95" w:rsidP="00C41B95">
      <w:pPr>
        <w:pStyle w:val="Nagwek1"/>
        <w:spacing w:before="360" w:after="360"/>
        <w:jc w:val="center"/>
        <w:rPr>
          <w:color w:val="auto"/>
          <w:sz w:val="26"/>
        </w:rPr>
      </w:pPr>
      <w:r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460D3E07"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F5479B" w:rsidRPr="00F5479B">
        <w:rPr>
          <w:rFonts w:cs="Arial"/>
          <w:b/>
          <w:i/>
          <w:snapToGrid w:val="0"/>
          <w:color w:val="000000"/>
          <w:szCs w:val="22"/>
        </w:rPr>
        <w:t>Roboty branży elektroenergetycznej na terenie działania RE Janów Lubelski - 3 części w miejscowościach Janów Lubelski i Szeliga gm. Harasiuki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(t.j.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7A30BE9B" w14:textId="77777777" w:rsidR="009E0FC6" w:rsidRDefault="009E0FC6" w:rsidP="009E0FC6">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p>
    <w:bookmarkEnd w:id="4"/>
    <w:p w14:paraId="2F5B9A4F" w14:textId="3BEBA00F" w:rsidR="00364C8F" w:rsidRPr="009E0FC6" w:rsidRDefault="00364C8F" w:rsidP="004F56EC">
      <w:pPr>
        <w:spacing w:after="200" w:line="276" w:lineRule="auto"/>
        <w:jc w:val="left"/>
        <w:rPr>
          <w:rFonts w:cs="Calibri"/>
          <w:i/>
          <w:sz w:val="16"/>
          <w:szCs w:val="16"/>
        </w:rPr>
      </w:pPr>
    </w:p>
    <w:sectPr w:rsidR="00364C8F" w:rsidRPr="009E0FC6" w:rsidSect="00D370AB">
      <w:headerReference w:type="default" r:id="rId13"/>
      <w:footerReference w:type="default" r:id="rId14"/>
      <w:headerReference w:type="first" r:id="rId15"/>
      <w:pgSz w:w="11906" w:h="16838" w:code="9"/>
      <w:pgMar w:top="1843"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9C023" w14:textId="77777777" w:rsidR="003E0CB8" w:rsidRDefault="003E0CB8" w:rsidP="004A302B">
      <w:pPr>
        <w:spacing w:line="240" w:lineRule="auto"/>
      </w:pPr>
      <w:r>
        <w:separator/>
      </w:r>
    </w:p>
  </w:endnote>
  <w:endnote w:type="continuationSeparator" w:id="0">
    <w:p w14:paraId="3F5783CF" w14:textId="77777777" w:rsidR="003E0CB8" w:rsidRDefault="003E0CB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0B073335"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41B95">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41B95">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DF84E" w14:textId="77777777" w:rsidR="003E0CB8" w:rsidRDefault="003E0CB8" w:rsidP="004A302B">
      <w:pPr>
        <w:spacing w:line="240" w:lineRule="auto"/>
      </w:pPr>
      <w:r>
        <w:separator/>
      </w:r>
    </w:p>
  </w:footnote>
  <w:footnote w:type="continuationSeparator" w:id="0">
    <w:p w14:paraId="406D1D4A" w14:textId="77777777" w:rsidR="003E0CB8" w:rsidRDefault="003E0CB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44298E63" w:rsidR="00AF4448" w:rsidRPr="000F58B6" w:rsidRDefault="00D370AB" w:rsidP="00A27B4D">
    <w:pPr>
      <w:pStyle w:val="Nagwek"/>
      <w:tabs>
        <w:tab w:val="clear" w:pos="4536"/>
        <w:tab w:val="clear" w:pos="9072"/>
        <w:tab w:val="left" w:pos="5265"/>
      </w:tabs>
      <w:spacing w:after="120" w:line="276" w:lineRule="auto"/>
      <w:rPr>
        <w:rFonts w:asciiTheme="minorHAnsi" w:hAnsiTheme="minorHAnsi" w:cstheme="minorHAnsi"/>
        <w:sz w:val="16"/>
        <w:szCs w:val="16"/>
      </w:rPr>
    </w:pPr>
    <w:r>
      <w:rPr>
        <w:rFonts w:asciiTheme="minorHAnsi" w:hAnsiTheme="minorHAnsi" w:cstheme="minorHAnsi"/>
        <w:noProof/>
        <w:sz w:val="16"/>
        <w:szCs w:val="16"/>
        <w:lang w:eastAsia="pl-PL"/>
      </w:rPr>
      <w:drawing>
        <wp:anchor distT="0" distB="0" distL="114300" distR="114300" simplePos="0" relativeHeight="251658240" behindDoc="0" locked="0" layoutInCell="1" allowOverlap="1" wp14:anchorId="228F71BA" wp14:editId="1CC81DBD">
          <wp:simplePos x="0" y="0"/>
          <wp:positionH relativeFrom="page">
            <wp:posOffset>504190</wp:posOffset>
          </wp:positionH>
          <wp:positionV relativeFrom="page">
            <wp:posOffset>431800</wp:posOffset>
          </wp:positionV>
          <wp:extent cx="752475" cy="590550"/>
          <wp:effectExtent l="0" t="0" r="9525" b="0"/>
          <wp:wrapNone/>
          <wp:docPr id="3" name="Obraz 3"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16cid:durableId="1737821370">
    <w:abstractNumId w:val="11"/>
  </w:num>
  <w:num w:numId="2" w16cid:durableId="1914197942">
    <w:abstractNumId w:val="7"/>
  </w:num>
  <w:num w:numId="3" w16cid:durableId="345180628">
    <w:abstractNumId w:val="17"/>
  </w:num>
  <w:num w:numId="4" w16cid:durableId="1357080854">
    <w:abstractNumId w:val="5"/>
  </w:num>
  <w:num w:numId="5" w16cid:durableId="1532260793">
    <w:abstractNumId w:val="8"/>
  </w:num>
  <w:num w:numId="6" w16cid:durableId="976645393">
    <w:abstractNumId w:val="12"/>
  </w:num>
  <w:num w:numId="7" w16cid:durableId="1962103067">
    <w:abstractNumId w:val="13"/>
  </w:num>
  <w:num w:numId="8" w16cid:durableId="1996108095">
    <w:abstractNumId w:val="14"/>
  </w:num>
  <w:num w:numId="9" w16cid:durableId="1054282070">
    <w:abstractNumId w:val="6"/>
  </w:num>
  <w:num w:numId="10" w16cid:durableId="2082944726">
    <w:abstractNumId w:val="15"/>
  </w:num>
  <w:num w:numId="11" w16cid:durableId="440421705">
    <w:abstractNumId w:val="4"/>
  </w:num>
  <w:num w:numId="12" w16cid:durableId="1030031521">
    <w:abstractNumId w:val="16"/>
  </w:num>
  <w:num w:numId="13" w16cid:durableId="2060400674">
    <w:abstractNumId w:val="10"/>
  </w:num>
  <w:num w:numId="14" w16cid:durableId="2037657965">
    <w:abstractNumId w:val="3"/>
  </w:num>
  <w:num w:numId="15" w16cid:durableId="147910489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4E10"/>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0CB8"/>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29B"/>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336B"/>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680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1B95"/>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3BCF"/>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0DF"/>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0AB"/>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79B"/>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POST/DYS/OR/GZ/04462/2025                         </dmsv2SWPP2ObjectNumber>
    <dmsv2SWPP2SumMD5 xmlns="http://schemas.microsoft.com/sharepoint/v3">ee8f80b99c019932b521739d1c9bb767</dmsv2SWPP2SumMD5>
    <dmsv2BaseMoved xmlns="http://schemas.microsoft.com/sharepoint/v3">false</dmsv2BaseMoved>
    <dmsv2BaseIsSensitive xmlns="http://schemas.microsoft.com/sharepoint/v3">true</dmsv2BaseIsSensitive>
    <dmsv2SWPP2IDSWPP2 xmlns="http://schemas.microsoft.com/sharepoint/v3">701461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23994993</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JEUP5JKVCYQC-1133723987-10381</_dlc_DocId>
    <_dlc_DocIdUrl xmlns="a19cb1c7-c5c7-46d4-85ae-d83685407bba">
      <Url>https://swpp2.dms.gkpge.pl/sites/41/_layouts/15/DocIdRedir.aspx?ID=JEUP5JKVCYQC-1133723987-10381</Url>
      <Description>JEUP5JKVCYQC-1133723987-10381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E250DD7-6D8E-431C-B54D-9F1657E2AF6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86DF0B8-BE9C-4BE6-8C38-750F1A98FCEB}">
  <ds:schemaRefs>
    <ds:schemaRef ds:uri="http://schemas.openxmlformats.org/officeDocument/2006/bibliography"/>
  </ds:schemaRefs>
</ds:datastoreItem>
</file>

<file path=customXml/itemProps6.xml><?xml version="1.0" encoding="utf-8"?>
<ds:datastoreItem xmlns:ds="http://schemas.openxmlformats.org/officeDocument/2006/customXml" ds:itemID="{87BDB00D-4562-46DE-A064-2E2741DB82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1719</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cp:revision>
  <cp:lastPrinted>2020-02-27T07:25:00Z</cp:lastPrinted>
  <dcterms:created xsi:type="dcterms:W3CDTF">2025-03-18T09:46:00Z</dcterms:created>
  <dcterms:modified xsi:type="dcterms:W3CDTF">2025-12-11T06:44:00Z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ab29f2dd-3ca2-4397-aaa2-e8535385121d</vt:lpwstr>
  </property>
</Properties>
</file>